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735841">
              <w:rPr>
                <w:b/>
                <w:sz w:val="18"/>
                <w:szCs w:val="18"/>
                <w:lang w:val="it-IT"/>
              </w:rPr>
            </w:r>
            <w:r w:rsidR="00735841">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1</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CD604C">
              <w:rPr>
                <w:b/>
                <w:bCs/>
                <w:sz w:val="18"/>
                <w:szCs w:val="18"/>
                <w:lang w:val="it-IT"/>
              </w:rPr>
              <w:t>86207969E7</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735841"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735841"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735841"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735841">
        <w:rPr>
          <w:rFonts w:eastAsia="Arial Unicode MS"/>
          <w:sz w:val="18"/>
          <w:szCs w:val="18"/>
          <w:lang w:val="it-IT"/>
        </w:rPr>
      </w:r>
      <w:r w:rsidR="00735841">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735841">
        <w:rPr>
          <w:rFonts w:eastAsia="Arial Unicode MS"/>
          <w:sz w:val="18"/>
          <w:szCs w:val="18"/>
          <w:lang w:val="it-IT"/>
        </w:rPr>
      </w:r>
      <w:r w:rsidR="00735841">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735841">
        <w:rPr>
          <w:rFonts w:eastAsia="Arial Unicode MS"/>
          <w:sz w:val="18"/>
          <w:szCs w:val="18"/>
          <w:lang w:val="it-IT"/>
        </w:rPr>
      </w:r>
      <w:r w:rsidR="00735841">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735841">
        <w:rPr>
          <w:rFonts w:eastAsia="Arial Unicode MS"/>
          <w:sz w:val="18"/>
          <w:szCs w:val="18"/>
          <w:lang w:val="it-IT"/>
        </w:rPr>
      </w:r>
      <w:r w:rsidR="00735841">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735841">
        <w:rPr>
          <w:b/>
          <w:bCs/>
          <w:sz w:val="18"/>
          <w:szCs w:val="18"/>
          <w:lang w:val="it-IT"/>
        </w:rPr>
      </w:r>
      <w:r w:rsidR="00735841">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735841">
        <w:rPr>
          <w:sz w:val="18"/>
          <w:szCs w:val="18"/>
          <w:lang w:val="it-IT"/>
        </w:rPr>
      </w:r>
      <w:r w:rsidR="00735841">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735841">
        <w:rPr>
          <w:b/>
          <w:sz w:val="18"/>
          <w:szCs w:val="18"/>
          <w:lang w:val="it-IT"/>
        </w:rPr>
      </w:r>
      <w:r w:rsidR="00735841">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B270B8">
        <w:rPr>
          <w:sz w:val="18"/>
          <w:szCs w:val="18"/>
          <w:lang w:val="it-IT"/>
        </w:rPr>
        <w:t>nella documentazione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B270B8">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735841">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735841"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735841"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735841"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735841"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735841">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735841"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735841"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35841"/>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270B8"/>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103008C3"/>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49C9F-5244-4485-9837-DBA9E6EA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D10E21EB.dotm</Template>
  <TotalTime>0</TotalTime>
  <Pages>14</Pages>
  <Words>3607</Words>
  <Characters>22765</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26320</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2021-02-25T08:58:00Z</dcterms:modified>
</cp:coreProperties>
</file>